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BCC1E" w14:textId="77777777" w:rsidR="003E3F6F" w:rsidRDefault="00F0271E">
      <w:pPr>
        <w:spacing w:before="66" w:line="240" w:lineRule="exact"/>
        <w:ind w:left="280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N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ati</w:t>
      </w: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o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n</w:t>
      </w: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a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l Trans</w:t>
      </w: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p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o</w:t>
      </w:r>
      <w:r>
        <w:rPr>
          <w:rFonts w:ascii="Arial" w:eastAsia="Arial" w:hAnsi="Arial" w:cs="Arial"/>
          <w:spacing w:val="-2"/>
          <w:position w:val="-1"/>
          <w:sz w:val="22"/>
          <w:szCs w:val="22"/>
          <w:u w:val="single" w:color="000000"/>
        </w:rPr>
        <w:t>r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t</w:t>
      </w:r>
      <w:r>
        <w:rPr>
          <w:rFonts w:ascii="Arial" w:eastAsia="Arial" w:hAnsi="Arial" w:cs="Arial"/>
          <w:spacing w:val="2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A</w:t>
      </w:r>
      <w:r>
        <w:rPr>
          <w:rFonts w:ascii="Arial" w:eastAsia="Arial" w:hAnsi="Arial" w:cs="Arial"/>
          <w:spacing w:val="-3"/>
          <w:position w:val="-1"/>
          <w:sz w:val="22"/>
          <w:szCs w:val="22"/>
          <w:u w:val="single" w:color="000000"/>
        </w:rPr>
        <w:t>u</w:t>
      </w:r>
      <w:r>
        <w:rPr>
          <w:rFonts w:ascii="Arial" w:eastAsia="Arial" w:hAnsi="Arial" w:cs="Arial"/>
          <w:spacing w:val="1"/>
          <w:position w:val="-1"/>
          <w:sz w:val="22"/>
          <w:szCs w:val="22"/>
          <w:u w:val="single" w:color="000000"/>
        </w:rPr>
        <w:t>t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h</w:t>
      </w:r>
      <w:r>
        <w:rPr>
          <w:rFonts w:ascii="Arial" w:eastAsia="Arial" w:hAnsi="Arial" w:cs="Arial"/>
          <w:spacing w:val="-3"/>
          <w:position w:val="-1"/>
          <w:sz w:val="22"/>
          <w:szCs w:val="22"/>
          <w:u w:val="single" w:color="000000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  <w:u w:val="single" w:color="000000"/>
        </w:rPr>
        <w:t>r</w:t>
      </w: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i</w:t>
      </w:r>
      <w:r>
        <w:rPr>
          <w:rFonts w:ascii="Arial" w:eastAsia="Arial" w:hAnsi="Arial" w:cs="Arial"/>
          <w:spacing w:val="1"/>
          <w:position w:val="-1"/>
          <w:sz w:val="22"/>
          <w:szCs w:val="22"/>
          <w:u w:val="single" w:color="000000"/>
        </w:rPr>
        <w:t>t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y – </w:t>
      </w:r>
      <w:r>
        <w:rPr>
          <w:rFonts w:ascii="Arial" w:eastAsia="Arial" w:hAnsi="Arial" w:cs="Arial"/>
          <w:spacing w:val="1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  <w:u w:val="single" w:color="000000"/>
        </w:rPr>
        <w:t>D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>atabase</w:t>
      </w:r>
    </w:p>
    <w:p w14:paraId="35D29C9A" w14:textId="77777777" w:rsidR="003E3F6F" w:rsidRDefault="003E3F6F">
      <w:pPr>
        <w:spacing w:before="11" w:line="280" w:lineRule="exact"/>
        <w:rPr>
          <w:sz w:val="28"/>
          <w:szCs w:val="28"/>
        </w:rPr>
      </w:pPr>
    </w:p>
    <w:p w14:paraId="6BCE839A" w14:textId="77777777" w:rsidR="003E3F6F" w:rsidRDefault="00F0271E">
      <w:pPr>
        <w:spacing w:before="32" w:line="281" w:lineRule="auto"/>
        <w:ind w:left="100" w:right="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se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eli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s,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ates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am</w:t>
      </w:r>
      <w:r>
        <w:rPr>
          <w:rFonts w:ascii="Arial" w:eastAsia="Arial" w:hAnsi="Arial" w:cs="Arial"/>
          <w:spacing w:val="-2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a </w:t>
      </w:r>
      <w:proofErr w:type="spellStart"/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sed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 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 xml:space="preserve">l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uth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 Authorit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>)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amp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sp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are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ome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s;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ccu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Bus B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hti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>g/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us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ccu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s.</w:t>
      </w:r>
    </w:p>
    <w:p w14:paraId="6C9BABF8" w14:textId="77777777" w:rsidR="003E3F6F" w:rsidRDefault="003E3F6F">
      <w:pPr>
        <w:spacing w:before="15" w:line="260" w:lineRule="exact"/>
        <w:rPr>
          <w:sz w:val="26"/>
          <w:szCs w:val="26"/>
        </w:rPr>
      </w:pPr>
    </w:p>
    <w:p w14:paraId="2B214135" w14:textId="77777777" w:rsidR="003E3F6F" w:rsidRDefault="00F0271E">
      <w:pPr>
        <w:spacing w:line="298" w:lineRule="auto"/>
        <w:ind w:left="100" w:right="7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 xml:space="preserve">ase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-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lli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uth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uil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proce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 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ei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cal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utho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 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 co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 xml:space="preserve"> f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3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e prepar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a.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he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utho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uil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s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cr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 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ma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or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acc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 a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es,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cati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ata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e b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 au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es.</w:t>
      </w:r>
      <w:r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IS</w:t>
      </w:r>
      <w:r>
        <w:rPr>
          <w:rFonts w:ascii="Arial" w:eastAsia="Arial" w:hAnsi="Arial" w:cs="Arial"/>
          <w:spacing w:val="-2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ed da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14:paraId="35CF4853" w14:textId="77777777" w:rsidR="003E3F6F" w:rsidRDefault="003E3F6F">
      <w:pPr>
        <w:spacing w:before="8" w:line="260" w:lineRule="exact"/>
        <w:rPr>
          <w:sz w:val="26"/>
          <w:szCs w:val="26"/>
        </w:rPr>
      </w:pPr>
    </w:p>
    <w:p w14:paraId="6C166939" w14:textId="77777777" w:rsidR="003E3F6F" w:rsidRDefault="00F0271E">
      <w:pPr>
        <w:spacing w:line="274" w:lineRule="auto"/>
        <w:ind w:left="100" w:right="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 co</w:t>
      </w:r>
      <w:r>
        <w:rPr>
          <w:rFonts w:ascii="Arial" w:eastAsia="Arial" w:hAnsi="Arial" w:cs="Arial"/>
          <w:spacing w:val="-1"/>
          <w:sz w:val="22"/>
          <w:szCs w:val="22"/>
        </w:rPr>
        <w:t>ll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ercise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 </w:t>
      </w:r>
      <w:proofErr w:type="spellStart"/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sed</w:t>
      </w:r>
      <w:proofErr w:type="spellEnd"/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can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he 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oc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k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 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subs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pacing w:val="-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ess 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ss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e.</w:t>
      </w:r>
    </w:p>
    <w:p w14:paraId="32CF9E14" w14:textId="77777777" w:rsidR="003E3F6F" w:rsidRDefault="003E3F6F">
      <w:pPr>
        <w:spacing w:before="1" w:line="220" w:lineRule="exact"/>
        <w:rPr>
          <w:sz w:val="22"/>
          <w:szCs w:val="22"/>
        </w:rPr>
      </w:pPr>
    </w:p>
    <w:p w14:paraId="61F02E2B" w14:textId="77777777" w:rsidR="003E3F6F" w:rsidRDefault="00F0271E">
      <w:pPr>
        <w:spacing w:line="240" w:lineRule="exact"/>
        <w:ind w:left="100" w:right="104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ur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y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he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b</w:t>
      </w:r>
      <w:r>
        <w:rPr>
          <w:rFonts w:ascii="Arial" w:eastAsia="Arial" w:hAnsi="Arial" w:cs="Arial"/>
          <w:position w:val="-1"/>
          <w:sz w:val="22"/>
          <w:szCs w:val="22"/>
        </w:rPr>
        <w:t>ase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wil</w:t>
      </w:r>
      <w:r>
        <w:rPr>
          <w:rFonts w:ascii="Arial" w:eastAsia="Arial" w:hAnsi="Arial" w:cs="Arial"/>
          <w:position w:val="-1"/>
          <w:sz w:val="22"/>
          <w:szCs w:val="22"/>
        </w:rPr>
        <w:t>l process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r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tr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ff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sur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v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y</w:t>
      </w:r>
      <w:r>
        <w:rPr>
          <w:rFonts w:ascii="Arial" w:eastAsia="Arial" w:hAnsi="Arial" w:cs="Arial"/>
          <w:position w:val="-1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o</w:t>
      </w:r>
      <w:r>
        <w:rPr>
          <w:rFonts w:ascii="Arial" w:eastAsia="Arial" w:hAnsi="Arial" w:cs="Arial"/>
          <w:position w:val="-1"/>
          <w:sz w:val="22"/>
          <w:szCs w:val="22"/>
        </w:rPr>
        <w:t>f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he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ll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w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>ng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t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y</w:t>
      </w:r>
      <w:r>
        <w:rPr>
          <w:rFonts w:ascii="Arial" w:eastAsia="Arial" w:hAnsi="Arial" w:cs="Arial"/>
          <w:position w:val="-1"/>
          <w:sz w:val="22"/>
          <w:szCs w:val="22"/>
        </w:rPr>
        <w:t>p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s:</w:t>
      </w:r>
    </w:p>
    <w:p w14:paraId="56281DB5" w14:textId="77777777" w:rsidR="003E3F6F" w:rsidRDefault="003E3F6F">
      <w:pPr>
        <w:spacing w:before="13" w:line="220" w:lineRule="exact"/>
        <w:rPr>
          <w:sz w:val="22"/>
          <w:szCs w:val="22"/>
        </w:rPr>
      </w:pPr>
    </w:p>
    <w:p w14:paraId="5C088CC8" w14:textId="77777777" w:rsidR="003E3F6F" w:rsidRDefault="00F0271E">
      <w:pPr>
        <w:spacing w:before="20" w:line="340" w:lineRule="exact"/>
        <w:ind w:left="100"/>
        <w:rPr>
          <w:rFonts w:ascii="Symbol" w:eastAsia="Symbol" w:hAnsi="Symbol" w:cs="Symbol"/>
          <w:sz w:val="22"/>
          <w:szCs w:val="22"/>
        </w:rPr>
      </w:pPr>
      <w:r>
        <w:rPr>
          <w:position w:val="-2"/>
          <w:sz w:val="22"/>
          <w:szCs w:val="22"/>
        </w:rPr>
        <w:t xml:space="preserve">    </w:t>
      </w:r>
      <w:r>
        <w:rPr>
          <w:spacing w:val="30"/>
          <w:position w:val="-2"/>
          <w:sz w:val="22"/>
          <w:szCs w:val="22"/>
        </w:rPr>
        <w:t xml:space="preserve"> </w:t>
      </w:r>
      <w:r>
        <w:rPr>
          <w:position w:val="7"/>
          <w:sz w:val="22"/>
          <w:szCs w:val="22"/>
        </w:rPr>
        <w:t xml:space="preserve">   </w:t>
      </w:r>
      <w:r>
        <w:rPr>
          <w:spacing w:val="7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A</w:t>
      </w:r>
      <w:r>
        <w:rPr>
          <w:rFonts w:ascii="Arial" w:eastAsia="Arial" w:hAnsi="Arial" w:cs="Arial"/>
          <w:position w:val="7"/>
          <w:sz w:val="22"/>
          <w:szCs w:val="22"/>
        </w:rPr>
        <w:t>uto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m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position w:val="7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ff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position w:val="7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 xml:space="preserve"> C</w:t>
      </w:r>
      <w:r>
        <w:rPr>
          <w:rFonts w:ascii="Arial" w:eastAsia="Arial" w:hAnsi="Arial" w:cs="Arial"/>
          <w:position w:val="7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u</w:t>
      </w:r>
      <w:r>
        <w:rPr>
          <w:rFonts w:ascii="Arial" w:eastAsia="Arial" w:hAnsi="Arial" w:cs="Arial"/>
          <w:position w:val="7"/>
          <w:sz w:val="22"/>
          <w:szCs w:val="22"/>
        </w:rPr>
        <w:t xml:space="preserve">nt 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>(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C</w:t>
      </w:r>
      <w:r>
        <w:rPr>
          <w:rFonts w:ascii="Arial" w:eastAsia="Arial" w:hAnsi="Arial" w:cs="Arial"/>
          <w:position w:val="7"/>
          <w:sz w:val="22"/>
          <w:szCs w:val="22"/>
        </w:rPr>
        <w:t xml:space="preserve">) </w:t>
      </w:r>
    </w:p>
    <w:p w14:paraId="4F0DC14D" w14:textId="77777777" w:rsidR="003E3F6F" w:rsidRDefault="00F0271E">
      <w:pPr>
        <w:spacing w:line="300" w:lineRule="exact"/>
        <w:ind w:left="100"/>
        <w:rPr>
          <w:rFonts w:ascii="Symbol" w:eastAsia="Symbol" w:hAnsi="Symbol" w:cs="Symbol"/>
          <w:sz w:val="22"/>
          <w:szCs w:val="22"/>
        </w:rPr>
      </w:pPr>
      <w:r>
        <w:rPr>
          <w:position w:val="-1"/>
          <w:sz w:val="22"/>
          <w:szCs w:val="22"/>
        </w:rPr>
        <w:t xml:space="preserve">    </w:t>
      </w:r>
      <w:r>
        <w:rPr>
          <w:spacing w:val="30"/>
          <w:position w:val="-1"/>
          <w:sz w:val="22"/>
          <w:szCs w:val="22"/>
        </w:rPr>
        <w:t xml:space="preserve"> </w:t>
      </w:r>
      <w:r>
        <w:rPr>
          <w:position w:val="7"/>
          <w:sz w:val="22"/>
          <w:szCs w:val="22"/>
        </w:rPr>
        <w:t xml:space="preserve">   </w:t>
      </w:r>
      <w:r>
        <w:rPr>
          <w:spacing w:val="7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7"/>
          <w:sz w:val="22"/>
          <w:szCs w:val="22"/>
        </w:rPr>
        <w:t>Ju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n</w:t>
      </w:r>
      <w:r>
        <w:rPr>
          <w:rFonts w:ascii="Arial" w:eastAsia="Arial" w:hAnsi="Arial" w:cs="Arial"/>
          <w:position w:val="7"/>
          <w:sz w:val="22"/>
          <w:szCs w:val="22"/>
        </w:rPr>
        <w:t>c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position w:val="7"/>
          <w:sz w:val="22"/>
          <w:szCs w:val="22"/>
        </w:rPr>
        <w:t>on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u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r</w:t>
      </w:r>
      <w:r>
        <w:rPr>
          <w:rFonts w:ascii="Arial" w:eastAsia="Arial" w:hAnsi="Arial" w:cs="Arial"/>
          <w:position w:val="7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position w:val="7"/>
          <w:sz w:val="22"/>
          <w:szCs w:val="22"/>
        </w:rPr>
        <w:t>ng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C</w:t>
      </w:r>
      <w:r>
        <w:rPr>
          <w:rFonts w:ascii="Arial" w:eastAsia="Arial" w:hAnsi="Arial" w:cs="Arial"/>
          <w:position w:val="7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u</w:t>
      </w:r>
      <w:r>
        <w:rPr>
          <w:rFonts w:ascii="Arial" w:eastAsia="Arial" w:hAnsi="Arial" w:cs="Arial"/>
          <w:position w:val="7"/>
          <w:sz w:val="22"/>
          <w:szCs w:val="22"/>
        </w:rPr>
        <w:t xml:space="preserve">nt 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>(</w:t>
      </w:r>
      <w:r>
        <w:rPr>
          <w:rFonts w:ascii="Arial" w:eastAsia="Arial" w:hAnsi="Arial" w:cs="Arial"/>
          <w:position w:val="7"/>
          <w:sz w:val="22"/>
          <w:szCs w:val="22"/>
        </w:rPr>
        <w:t>J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C</w:t>
      </w:r>
      <w:r>
        <w:rPr>
          <w:rFonts w:ascii="Arial" w:eastAsia="Arial" w:hAnsi="Arial" w:cs="Arial"/>
          <w:position w:val="7"/>
          <w:sz w:val="22"/>
          <w:szCs w:val="22"/>
        </w:rPr>
        <w:t>)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 xml:space="preserve"> </w:t>
      </w:r>
    </w:p>
    <w:p w14:paraId="5DBD8F59" w14:textId="77777777" w:rsidR="003E3F6F" w:rsidRDefault="00F0271E">
      <w:pPr>
        <w:spacing w:line="220" w:lineRule="exact"/>
        <w:ind w:left="460"/>
        <w:rPr>
          <w:rFonts w:ascii="Symbol" w:eastAsia="Symbol" w:hAnsi="Symbol" w:cs="Symbol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Ju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4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emen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(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 –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</w:p>
    <w:p w14:paraId="4C312425" w14:textId="77777777" w:rsidR="003E3F6F" w:rsidRDefault="003E3F6F">
      <w:pPr>
        <w:spacing w:before="10" w:line="280" w:lineRule="exact"/>
        <w:rPr>
          <w:sz w:val="28"/>
          <w:szCs w:val="28"/>
        </w:rPr>
      </w:pPr>
    </w:p>
    <w:p w14:paraId="14447EFA" w14:textId="77777777" w:rsidR="003E3F6F" w:rsidRDefault="00F0271E">
      <w:pPr>
        <w:spacing w:before="32" w:line="278" w:lineRule="auto"/>
        <w:ind w:left="100" w:right="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er,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pacing w:val="2"/>
          <w:sz w:val="22"/>
          <w:szCs w:val="22"/>
        </w:rPr>
        <w:t>p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ate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ou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ng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>any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ure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3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 sur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ey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car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li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sed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3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by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3"/>
          <w:sz w:val="22"/>
          <w:szCs w:val="22"/>
        </w:rPr>
        <w:t>u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ey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compan</w:t>
      </w:r>
      <w:r>
        <w:rPr>
          <w:rFonts w:ascii="Arial" w:eastAsia="Arial" w:hAnsi="Arial" w:cs="Arial"/>
          <w:spacing w:val="-3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4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nts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w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-1"/>
          <w:sz w:val="22"/>
          <w:szCs w:val="22"/>
        </w:rPr>
        <w:t>ul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ess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w n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de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at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ase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w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2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l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el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w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nte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 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.</w:t>
      </w:r>
    </w:p>
    <w:p w14:paraId="22C80700" w14:textId="77777777" w:rsidR="003E3F6F" w:rsidRDefault="003E3F6F">
      <w:pPr>
        <w:spacing w:before="17" w:line="260" w:lineRule="exact"/>
        <w:rPr>
          <w:sz w:val="26"/>
          <w:szCs w:val="26"/>
        </w:rPr>
      </w:pPr>
    </w:p>
    <w:p w14:paraId="6EC15E18" w14:textId="77777777" w:rsidR="003E3F6F" w:rsidRDefault="00F0271E">
      <w:pPr>
        <w:spacing w:line="265" w:lineRule="auto"/>
        <w:ind w:left="100" w:right="8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ur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ey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compan</w:t>
      </w:r>
      <w:r>
        <w:rPr>
          <w:rFonts w:ascii="Arial" w:eastAsia="Arial" w:hAnsi="Arial" w:cs="Arial"/>
          <w:spacing w:val="-2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Ir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en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bri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ed on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w d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t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rm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t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 xml:space="preserve">o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ami</w:t>
      </w:r>
      <w:r>
        <w:rPr>
          <w:rFonts w:ascii="Arial" w:eastAsia="Arial" w:hAnsi="Arial" w:cs="Arial"/>
          <w:spacing w:val="-2"/>
          <w:sz w:val="22"/>
          <w:szCs w:val="22"/>
        </w:rPr>
        <w:t>l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arise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wi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3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act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eme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act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cs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e 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 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 xml:space="preserve">at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ed</w:t>
      </w:r>
      <w:r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n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g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tr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ff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 xml:space="preserve">nt 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-3"/>
          <w:sz w:val="22"/>
          <w:szCs w:val="22"/>
        </w:rPr>
        <w:t>n</w:t>
      </w:r>
      <w:r>
        <w:rPr>
          <w:rFonts w:ascii="Arial" w:eastAsia="Arial" w:hAnsi="Arial" w:cs="Arial"/>
          <w:spacing w:val="3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>r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p w14:paraId="0B43A96C" w14:textId="77777777" w:rsidR="003E3F6F" w:rsidRDefault="003E3F6F">
      <w:pPr>
        <w:spacing w:before="10" w:line="220" w:lineRule="exact"/>
        <w:rPr>
          <w:sz w:val="22"/>
          <w:szCs w:val="22"/>
        </w:rPr>
      </w:pPr>
    </w:p>
    <w:p w14:paraId="3DC73A86" w14:textId="77777777" w:rsidR="003E3F6F" w:rsidRDefault="00F0271E">
      <w:pPr>
        <w:spacing w:line="240" w:lineRule="exact"/>
        <w:ind w:left="100" w:right="4665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2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he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position w:val="-1"/>
          <w:sz w:val="22"/>
          <w:szCs w:val="22"/>
        </w:rPr>
        <w:t>c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</w:t>
      </w:r>
      <w:r>
        <w:rPr>
          <w:rFonts w:ascii="Arial" w:eastAsia="Arial" w:hAnsi="Arial" w:cs="Arial"/>
          <w:position w:val="-1"/>
          <w:sz w:val="22"/>
          <w:szCs w:val="22"/>
        </w:rPr>
        <w:t>os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e</w:t>
      </w:r>
      <w:r>
        <w:rPr>
          <w:rFonts w:ascii="Arial" w:eastAsia="Arial" w:hAnsi="Arial" w:cs="Arial"/>
          <w:position w:val="-1"/>
          <w:sz w:val="22"/>
          <w:szCs w:val="22"/>
        </w:rPr>
        <w:t>d pa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k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e 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c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i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ns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t</w:t>
      </w:r>
      <w:r>
        <w:rPr>
          <w:rFonts w:ascii="Arial" w:eastAsia="Arial" w:hAnsi="Arial" w:cs="Arial"/>
          <w:position w:val="-1"/>
          <w:sz w:val="22"/>
          <w:szCs w:val="22"/>
        </w:rPr>
        <w:t>he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f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ll</w:t>
      </w:r>
      <w:r>
        <w:rPr>
          <w:rFonts w:ascii="Arial" w:eastAsia="Arial" w:hAnsi="Arial" w:cs="Arial"/>
          <w:position w:val="-1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wi</w:t>
      </w:r>
      <w:r>
        <w:rPr>
          <w:rFonts w:ascii="Arial" w:eastAsia="Arial" w:hAnsi="Arial" w:cs="Arial"/>
          <w:position w:val="-1"/>
          <w:sz w:val="22"/>
          <w:szCs w:val="22"/>
        </w:rPr>
        <w:t>n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g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</w:p>
    <w:p w14:paraId="1F1CF98D" w14:textId="77777777" w:rsidR="003E3F6F" w:rsidRDefault="003E3F6F">
      <w:pPr>
        <w:spacing w:before="13" w:line="220" w:lineRule="exact"/>
        <w:rPr>
          <w:sz w:val="22"/>
          <w:szCs w:val="22"/>
        </w:rPr>
      </w:pPr>
    </w:p>
    <w:p w14:paraId="359E6C04" w14:textId="77777777" w:rsidR="003E3F6F" w:rsidRDefault="00F0271E">
      <w:pPr>
        <w:spacing w:before="20" w:line="340" w:lineRule="exact"/>
        <w:ind w:left="100"/>
        <w:rPr>
          <w:rFonts w:ascii="Symbol" w:eastAsia="Symbol" w:hAnsi="Symbol" w:cs="Symbol"/>
          <w:sz w:val="22"/>
          <w:szCs w:val="22"/>
        </w:rPr>
      </w:pPr>
      <w:r>
        <w:rPr>
          <w:position w:val="-2"/>
          <w:sz w:val="22"/>
          <w:szCs w:val="22"/>
        </w:rPr>
        <w:t xml:space="preserve">    </w:t>
      </w:r>
      <w:r>
        <w:rPr>
          <w:spacing w:val="30"/>
          <w:position w:val="-2"/>
          <w:sz w:val="22"/>
          <w:szCs w:val="22"/>
        </w:rPr>
        <w:t xml:space="preserve"> </w:t>
      </w:r>
      <w:r>
        <w:rPr>
          <w:position w:val="7"/>
          <w:sz w:val="22"/>
          <w:szCs w:val="22"/>
        </w:rPr>
        <w:t xml:space="preserve">   </w:t>
      </w:r>
      <w:r>
        <w:rPr>
          <w:spacing w:val="7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C</w:t>
      </w:r>
      <w:r>
        <w:rPr>
          <w:rFonts w:ascii="Arial" w:eastAsia="Arial" w:hAnsi="Arial" w:cs="Arial"/>
          <w:position w:val="7"/>
          <w:sz w:val="22"/>
          <w:szCs w:val="22"/>
        </w:rPr>
        <w:t>omp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r</w:t>
      </w:r>
      <w:r>
        <w:rPr>
          <w:rFonts w:ascii="Arial" w:eastAsia="Arial" w:hAnsi="Arial" w:cs="Arial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h</w:t>
      </w:r>
      <w:r>
        <w:rPr>
          <w:rFonts w:ascii="Arial" w:eastAsia="Arial" w:hAnsi="Arial" w:cs="Arial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n</w:t>
      </w:r>
      <w:r>
        <w:rPr>
          <w:rFonts w:ascii="Arial" w:eastAsia="Arial" w:hAnsi="Arial" w:cs="Arial"/>
          <w:position w:val="7"/>
          <w:sz w:val="22"/>
          <w:szCs w:val="22"/>
        </w:rPr>
        <w:t>s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>v</w:t>
      </w:r>
      <w:r>
        <w:rPr>
          <w:rFonts w:ascii="Arial" w:eastAsia="Arial" w:hAnsi="Arial" w:cs="Arial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g</w:t>
      </w:r>
      <w:r>
        <w:rPr>
          <w:rFonts w:ascii="Arial" w:eastAsia="Arial" w:hAnsi="Arial" w:cs="Arial"/>
          <w:position w:val="7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position w:val="7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eli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n</w:t>
      </w:r>
      <w:r>
        <w:rPr>
          <w:rFonts w:ascii="Arial" w:eastAsia="Arial" w:hAnsi="Arial" w:cs="Arial"/>
          <w:position w:val="7"/>
          <w:sz w:val="22"/>
          <w:szCs w:val="22"/>
        </w:rPr>
        <w:t>es ou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li</w:t>
      </w:r>
      <w:r>
        <w:rPr>
          <w:rFonts w:ascii="Arial" w:eastAsia="Arial" w:hAnsi="Arial" w:cs="Arial"/>
          <w:position w:val="7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position w:val="7"/>
          <w:sz w:val="22"/>
          <w:szCs w:val="22"/>
        </w:rPr>
        <w:t>ng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3"/>
          <w:position w:val="7"/>
          <w:sz w:val="22"/>
          <w:szCs w:val="22"/>
        </w:rPr>
        <w:t>f</w:t>
      </w:r>
      <w:r>
        <w:rPr>
          <w:rFonts w:ascii="Arial" w:eastAsia="Arial" w:hAnsi="Arial" w:cs="Arial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t</w:t>
      </w:r>
      <w:r>
        <w:rPr>
          <w:rFonts w:ascii="Arial" w:eastAsia="Arial" w:hAnsi="Arial" w:cs="Arial"/>
          <w:position w:val="7"/>
          <w:sz w:val="22"/>
          <w:szCs w:val="22"/>
        </w:rPr>
        <w:t>ur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>e</w:t>
      </w:r>
      <w:r>
        <w:rPr>
          <w:rFonts w:ascii="Arial" w:eastAsia="Arial" w:hAnsi="Arial" w:cs="Arial"/>
          <w:position w:val="7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7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n</w:t>
      </w:r>
      <w:r>
        <w:rPr>
          <w:rFonts w:ascii="Arial" w:eastAsia="Arial" w:hAnsi="Arial" w:cs="Arial"/>
          <w:position w:val="7"/>
          <w:sz w:val="22"/>
          <w:szCs w:val="22"/>
        </w:rPr>
        <w:t>d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2"/>
          <w:position w:val="7"/>
          <w:sz w:val="22"/>
          <w:szCs w:val="22"/>
        </w:rPr>
        <w:t>q</w:t>
      </w:r>
      <w:r>
        <w:rPr>
          <w:rFonts w:ascii="Arial" w:eastAsia="Arial" w:hAnsi="Arial" w:cs="Arial"/>
          <w:position w:val="7"/>
          <w:sz w:val="22"/>
          <w:szCs w:val="22"/>
        </w:rPr>
        <w:t>u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i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r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m</w:t>
      </w:r>
      <w:r>
        <w:rPr>
          <w:rFonts w:ascii="Arial" w:eastAsia="Arial" w:hAnsi="Arial" w:cs="Arial"/>
          <w:position w:val="7"/>
          <w:sz w:val="22"/>
          <w:szCs w:val="22"/>
        </w:rPr>
        <w:t>e</w:t>
      </w:r>
      <w:r>
        <w:rPr>
          <w:rFonts w:ascii="Arial" w:eastAsia="Arial" w:hAnsi="Arial" w:cs="Arial"/>
          <w:spacing w:val="-1"/>
          <w:position w:val="7"/>
          <w:sz w:val="22"/>
          <w:szCs w:val="22"/>
        </w:rPr>
        <w:t>nt</w:t>
      </w:r>
      <w:r>
        <w:rPr>
          <w:rFonts w:ascii="Arial" w:eastAsia="Arial" w:hAnsi="Arial" w:cs="Arial"/>
          <w:position w:val="7"/>
          <w:sz w:val="22"/>
          <w:szCs w:val="22"/>
        </w:rPr>
        <w:t>s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o</w:t>
      </w:r>
      <w:r>
        <w:rPr>
          <w:rFonts w:ascii="Arial" w:eastAsia="Arial" w:hAnsi="Arial" w:cs="Arial"/>
          <w:position w:val="7"/>
          <w:sz w:val="22"/>
          <w:szCs w:val="22"/>
        </w:rPr>
        <w:t xml:space="preserve">f 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t</w:t>
      </w:r>
      <w:r>
        <w:rPr>
          <w:rFonts w:ascii="Arial" w:eastAsia="Arial" w:hAnsi="Arial" w:cs="Arial"/>
          <w:position w:val="7"/>
          <w:sz w:val="22"/>
          <w:szCs w:val="22"/>
        </w:rPr>
        <w:t>he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 xml:space="preserve"> </w:t>
      </w:r>
      <w:r>
        <w:rPr>
          <w:rFonts w:ascii="Arial" w:eastAsia="Arial" w:hAnsi="Arial" w:cs="Arial"/>
          <w:position w:val="7"/>
          <w:sz w:val="22"/>
          <w:szCs w:val="22"/>
        </w:rPr>
        <w:t>d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t</w:t>
      </w:r>
      <w:r>
        <w:rPr>
          <w:rFonts w:ascii="Arial" w:eastAsia="Arial" w:hAnsi="Arial" w:cs="Arial"/>
          <w:spacing w:val="-3"/>
          <w:position w:val="7"/>
          <w:sz w:val="22"/>
          <w:szCs w:val="22"/>
        </w:rPr>
        <w:t>a</w:t>
      </w:r>
      <w:r>
        <w:rPr>
          <w:rFonts w:ascii="Arial" w:eastAsia="Arial" w:hAnsi="Arial" w:cs="Arial"/>
          <w:position w:val="7"/>
          <w:sz w:val="22"/>
          <w:szCs w:val="22"/>
        </w:rPr>
        <w:t xml:space="preserve">set 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f</w:t>
      </w:r>
      <w:r>
        <w:rPr>
          <w:rFonts w:ascii="Arial" w:eastAsia="Arial" w:hAnsi="Arial" w:cs="Arial"/>
          <w:position w:val="7"/>
          <w:sz w:val="22"/>
          <w:szCs w:val="22"/>
        </w:rPr>
        <w:t>o</w:t>
      </w:r>
      <w:r>
        <w:rPr>
          <w:rFonts w:ascii="Arial" w:eastAsia="Arial" w:hAnsi="Arial" w:cs="Arial"/>
          <w:spacing w:val="-2"/>
          <w:position w:val="7"/>
          <w:sz w:val="22"/>
          <w:szCs w:val="22"/>
        </w:rPr>
        <w:t>r</w:t>
      </w:r>
      <w:r>
        <w:rPr>
          <w:rFonts w:ascii="Arial" w:eastAsia="Arial" w:hAnsi="Arial" w:cs="Arial"/>
          <w:spacing w:val="1"/>
          <w:position w:val="7"/>
          <w:sz w:val="22"/>
          <w:szCs w:val="22"/>
        </w:rPr>
        <w:t>m</w:t>
      </w:r>
      <w:r>
        <w:rPr>
          <w:rFonts w:ascii="Arial" w:eastAsia="Arial" w:hAnsi="Arial" w:cs="Arial"/>
          <w:position w:val="7"/>
          <w:sz w:val="22"/>
          <w:szCs w:val="22"/>
        </w:rPr>
        <w:t>at</w:t>
      </w:r>
      <w:r>
        <w:rPr>
          <w:rFonts w:ascii="Arial" w:eastAsia="Arial" w:hAnsi="Arial" w:cs="Arial"/>
          <w:spacing w:val="3"/>
          <w:position w:val="7"/>
          <w:sz w:val="22"/>
          <w:szCs w:val="22"/>
        </w:rPr>
        <w:t xml:space="preserve"> </w:t>
      </w:r>
    </w:p>
    <w:p w14:paraId="19A2AE78" w14:textId="77777777" w:rsidR="003E3F6F" w:rsidRDefault="00F0271E">
      <w:pPr>
        <w:spacing w:line="220" w:lineRule="exact"/>
        <w:ind w:left="460"/>
        <w:rPr>
          <w:rFonts w:ascii="Arial" w:eastAsia="Arial" w:hAnsi="Arial" w:cs="Arial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Bl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k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ates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3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he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J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–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hi</w:t>
      </w:r>
      <w:r>
        <w:rPr>
          <w:rFonts w:ascii="Arial" w:eastAsia="Arial" w:hAnsi="Arial" w:cs="Arial"/>
          <w:sz w:val="22"/>
          <w:szCs w:val="22"/>
        </w:rPr>
        <w:t>c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ccu</w:t>
      </w:r>
      <w:r>
        <w:rPr>
          <w:rFonts w:ascii="Arial" w:eastAsia="Arial" w:hAnsi="Arial" w:cs="Arial"/>
          <w:spacing w:val="-1"/>
          <w:sz w:val="22"/>
          <w:szCs w:val="22"/>
        </w:rPr>
        <w:t>p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-2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>y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us</w:t>
      </w:r>
    </w:p>
    <w:p w14:paraId="110C0358" w14:textId="77777777" w:rsidR="003E3F6F" w:rsidRDefault="00F0271E">
      <w:pPr>
        <w:spacing w:line="300" w:lineRule="exact"/>
        <w:ind w:left="100"/>
        <w:rPr>
          <w:rFonts w:ascii="Symbol" w:eastAsia="Symbol" w:hAnsi="Symbol" w:cs="Symbol"/>
          <w:sz w:val="22"/>
          <w:szCs w:val="22"/>
        </w:rPr>
      </w:pPr>
      <w:r>
        <w:rPr>
          <w:position w:val="-3"/>
          <w:sz w:val="22"/>
          <w:szCs w:val="22"/>
        </w:rPr>
        <w:t xml:space="preserve">           </w:t>
      </w:r>
      <w:r>
        <w:rPr>
          <w:spacing w:val="5"/>
          <w:position w:val="-3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B</w:t>
      </w:r>
      <w:r>
        <w:rPr>
          <w:rFonts w:ascii="Arial" w:eastAsia="Arial" w:hAnsi="Arial" w:cs="Arial"/>
          <w:position w:val="5"/>
          <w:sz w:val="22"/>
          <w:szCs w:val="22"/>
        </w:rPr>
        <w:t>o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r</w:t>
      </w:r>
      <w:r>
        <w:rPr>
          <w:rFonts w:ascii="Arial" w:eastAsia="Arial" w:hAnsi="Arial" w:cs="Arial"/>
          <w:position w:val="5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i</w:t>
      </w:r>
      <w:r>
        <w:rPr>
          <w:rFonts w:ascii="Arial" w:eastAsia="Arial" w:hAnsi="Arial" w:cs="Arial"/>
          <w:position w:val="5"/>
          <w:sz w:val="22"/>
          <w:szCs w:val="22"/>
        </w:rPr>
        <w:t>ng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 xml:space="preserve"> </w:t>
      </w:r>
      <w:r>
        <w:rPr>
          <w:rFonts w:ascii="Arial" w:eastAsia="Arial" w:hAnsi="Arial" w:cs="Arial"/>
          <w:position w:val="5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n</w:t>
      </w:r>
      <w:r>
        <w:rPr>
          <w:rFonts w:ascii="Arial" w:eastAsia="Arial" w:hAnsi="Arial" w:cs="Arial"/>
          <w:position w:val="5"/>
          <w:sz w:val="22"/>
          <w:szCs w:val="22"/>
        </w:rPr>
        <w:t>d A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li</w:t>
      </w:r>
      <w:r>
        <w:rPr>
          <w:rFonts w:ascii="Arial" w:eastAsia="Arial" w:hAnsi="Arial" w:cs="Arial"/>
          <w:spacing w:val="2"/>
          <w:position w:val="5"/>
          <w:sz w:val="22"/>
          <w:szCs w:val="22"/>
        </w:rPr>
        <w:t>g</w:t>
      </w:r>
      <w:r>
        <w:rPr>
          <w:rFonts w:ascii="Arial" w:eastAsia="Arial" w:hAnsi="Arial" w:cs="Arial"/>
          <w:spacing w:val="-3"/>
          <w:position w:val="5"/>
          <w:sz w:val="22"/>
          <w:szCs w:val="22"/>
        </w:rPr>
        <w:t>h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t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i</w:t>
      </w:r>
      <w:r>
        <w:rPr>
          <w:rFonts w:ascii="Arial" w:eastAsia="Arial" w:hAnsi="Arial" w:cs="Arial"/>
          <w:position w:val="5"/>
          <w:sz w:val="22"/>
          <w:szCs w:val="22"/>
        </w:rPr>
        <w:t>n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g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/</w:t>
      </w:r>
      <w:r>
        <w:rPr>
          <w:rFonts w:ascii="Arial" w:eastAsia="Arial" w:hAnsi="Arial" w:cs="Arial"/>
          <w:spacing w:val="-3"/>
          <w:position w:val="5"/>
          <w:sz w:val="22"/>
          <w:szCs w:val="22"/>
        </w:rPr>
        <w:t>B</w:t>
      </w:r>
      <w:r>
        <w:rPr>
          <w:rFonts w:ascii="Arial" w:eastAsia="Arial" w:hAnsi="Arial" w:cs="Arial"/>
          <w:position w:val="5"/>
          <w:sz w:val="22"/>
          <w:szCs w:val="22"/>
        </w:rPr>
        <w:t xml:space="preserve">us 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O</w:t>
      </w:r>
      <w:r>
        <w:rPr>
          <w:rFonts w:ascii="Arial" w:eastAsia="Arial" w:hAnsi="Arial" w:cs="Arial"/>
          <w:position w:val="5"/>
          <w:sz w:val="22"/>
          <w:szCs w:val="22"/>
        </w:rPr>
        <w:t>ccu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p</w:t>
      </w:r>
      <w:r>
        <w:rPr>
          <w:rFonts w:ascii="Arial" w:eastAsia="Arial" w:hAnsi="Arial" w:cs="Arial"/>
          <w:position w:val="5"/>
          <w:sz w:val="22"/>
          <w:szCs w:val="22"/>
        </w:rPr>
        <w:t>a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n</w:t>
      </w:r>
      <w:r>
        <w:rPr>
          <w:rFonts w:ascii="Arial" w:eastAsia="Arial" w:hAnsi="Arial" w:cs="Arial"/>
          <w:position w:val="5"/>
          <w:sz w:val="22"/>
          <w:szCs w:val="22"/>
        </w:rPr>
        <w:t>cy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 xml:space="preserve"> </w:t>
      </w:r>
      <w:r>
        <w:rPr>
          <w:rFonts w:ascii="Arial" w:eastAsia="Arial" w:hAnsi="Arial" w:cs="Arial"/>
          <w:position w:val="5"/>
          <w:sz w:val="22"/>
          <w:szCs w:val="22"/>
        </w:rPr>
        <w:t>d</w:t>
      </w:r>
      <w:r>
        <w:rPr>
          <w:rFonts w:ascii="Arial" w:eastAsia="Arial" w:hAnsi="Arial" w:cs="Arial"/>
          <w:spacing w:val="-1"/>
          <w:position w:val="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t</w:t>
      </w:r>
      <w:r>
        <w:rPr>
          <w:rFonts w:ascii="Arial" w:eastAsia="Arial" w:hAnsi="Arial" w:cs="Arial"/>
          <w:position w:val="5"/>
          <w:sz w:val="22"/>
          <w:szCs w:val="22"/>
        </w:rPr>
        <w:t>as</w:t>
      </w:r>
      <w:r>
        <w:rPr>
          <w:rFonts w:ascii="Arial" w:eastAsia="Arial" w:hAnsi="Arial" w:cs="Arial"/>
          <w:spacing w:val="-3"/>
          <w:position w:val="5"/>
          <w:sz w:val="22"/>
          <w:szCs w:val="22"/>
        </w:rPr>
        <w:t>e</w:t>
      </w:r>
      <w:r>
        <w:rPr>
          <w:rFonts w:ascii="Arial" w:eastAsia="Arial" w:hAnsi="Arial" w:cs="Arial"/>
          <w:position w:val="5"/>
          <w:sz w:val="22"/>
          <w:szCs w:val="22"/>
        </w:rPr>
        <w:t xml:space="preserve">t 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f</w:t>
      </w:r>
      <w:r>
        <w:rPr>
          <w:rFonts w:ascii="Arial" w:eastAsia="Arial" w:hAnsi="Arial" w:cs="Arial"/>
          <w:spacing w:val="-3"/>
          <w:position w:val="5"/>
          <w:sz w:val="22"/>
          <w:szCs w:val="22"/>
        </w:rPr>
        <w:t>o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rm</w:t>
      </w:r>
      <w:r>
        <w:rPr>
          <w:rFonts w:ascii="Arial" w:eastAsia="Arial" w:hAnsi="Arial" w:cs="Arial"/>
          <w:spacing w:val="-3"/>
          <w:position w:val="5"/>
          <w:sz w:val="22"/>
          <w:szCs w:val="22"/>
        </w:rPr>
        <w:t>a</w:t>
      </w:r>
      <w:r>
        <w:rPr>
          <w:rFonts w:ascii="Arial" w:eastAsia="Arial" w:hAnsi="Arial" w:cs="Arial"/>
          <w:spacing w:val="1"/>
          <w:position w:val="5"/>
          <w:sz w:val="22"/>
          <w:szCs w:val="22"/>
        </w:rPr>
        <w:t>t</w:t>
      </w:r>
      <w:r>
        <w:rPr>
          <w:rFonts w:ascii="Arial" w:eastAsia="Arial" w:hAnsi="Arial" w:cs="Arial"/>
          <w:position w:val="5"/>
          <w:sz w:val="22"/>
          <w:szCs w:val="22"/>
        </w:rPr>
        <w:t xml:space="preserve">s </w:t>
      </w:r>
    </w:p>
    <w:p w14:paraId="14E900F7" w14:textId="77777777" w:rsidR="003E3F6F" w:rsidRDefault="00F0271E">
      <w:pPr>
        <w:spacing w:line="240" w:lineRule="exact"/>
        <w:ind w:left="460"/>
        <w:rPr>
          <w:rFonts w:ascii="Symbol" w:eastAsia="Symbol" w:hAnsi="Symbol" w:cs="Symbol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-2"/>
          <w:sz w:val="22"/>
          <w:szCs w:val="22"/>
        </w:rPr>
        <w:t>x</w:t>
      </w:r>
      <w:r>
        <w:rPr>
          <w:rFonts w:ascii="Arial" w:eastAsia="Arial" w:hAnsi="Arial" w:cs="Arial"/>
          <w:sz w:val="22"/>
          <w:szCs w:val="22"/>
        </w:rPr>
        <w:t>amp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es </w:t>
      </w:r>
      <w:r>
        <w:rPr>
          <w:rFonts w:ascii="Arial" w:eastAsia="Arial" w:hAnsi="Arial" w:cs="Arial"/>
          <w:spacing w:val="-2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as</w:t>
      </w:r>
      <w:r>
        <w:rPr>
          <w:rFonts w:ascii="Arial" w:eastAsia="Arial" w:hAnsi="Arial" w:cs="Arial"/>
          <w:spacing w:val="-1"/>
          <w:sz w:val="22"/>
          <w:szCs w:val="22"/>
        </w:rPr>
        <w:t>et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ati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 xml:space="preserve">g 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cal sur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ey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es enco</w:t>
      </w:r>
      <w:r>
        <w:rPr>
          <w:rFonts w:ascii="Arial" w:eastAsia="Arial" w:hAnsi="Arial" w:cs="Arial"/>
          <w:spacing w:val="-1"/>
          <w:sz w:val="22"/>
          <w:szCs w:val="22"/>
        </w:rPr>
        <w:t>u</w:t>
      </w:r>
      <w:r>
        <w:rPr>
          <w:rFonts w:ascii="Arial" w:eastAsia="Arial" w:hAnsi="Arial" w:cs="Arial"/>
          <w:sz w:val="22"/>
          <w:szCs w:val="22"/>
        </w:rPr>
        <w:t>nt</w:t>
      </w:r>
      <w:r>
        <w:rPr>
          <w:rFonts w:ascii="Arial" w:eastAsia="Arial" w:hAnsi="Arial" w:cs="Arial"/>
          <w:spacing w:val="-2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3"/>
          <w:sz w:val="22"/>
          <w:szCs w:val="22"/>
        </w:rPr>
        <w:t>d</w:t>
      </w:r>
      <w:r>
        <w:rPr>
          <w:rFonts w:ascii="Arial" w:eastAsia="Arial" w:hAnsi="Arial" w:cs="Arial"/>
          <w:position w:val="10"/>
          <w:sz w:val="14"/>
          <w:szCs w:val="14"/>
        </w:rPr>
        <w:t>1</w:t>
      </w:r>
      <w:r>
        <w:rPr>
          <w:rFonts w:ascii="Arial" w:eastAsia="Arial" w:hAnsi="Arial" w:cs="Arial"/>
          <w:spacing w:val="20"/>
          <w:position w:val="10"/>
          <w:sz w:val="14"/>
          <w:szCs w:val="14"/>
        </w:rPr>
        <w:t xml:space="preserve"> </w:t>
      </w:r>
    </w:p>
    <w:p w14:paraId="49D6CDD6" w14:textId="77777777" w:rsidR="003E3F6F" w:rsidRDefault="003E3F6F">
      <w:pPr>
        <w:spacing w:line="240" w:lineRule="exact"/>
        <w:ind w:left="100"/>
        <w:rPr>
          <w:rFonts w:ascii="Symbol" w:eastAsia="Symbol" w:hAnsi="Symbol" w:cs="Symbol"/>
          <w:sz w:val="22"/>
          <w:szCs w:val="22"/>
        </w:rPr>
      </w:pPr>
    </w:p>
    <w:p w14:paraId="50A356DE" w14:textId="77777777" w:rsidR="003E3F6F" w:rsidRDefault="003E3F6F">
      <w:pPr>
        <w:spacing w:before="5" w:line="220" w:lineRule="exact"/>
        <w:rPr>
          <w:sz w:val="22"/>
          <w:szCs w:val="22"/>
        </w:rPr>
      </w:pPr>
    </w:p>
    <w:p w14:paraId="25487178" w14:textId="77777777" w:rsidR="003E3F6F" w:rsidRDefault="00F0271E">
      <w:pPr>
        <w:spacing w:before="37" w:line="240" w:lineRule="exact"/>
        <w:ind w:left="100" w:right="243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d </w:t>
      </w:r>
      <w:r>
        <w:rPr>
          <w:rFonts w:ascii="Arial" w:eastAsia="Arial" w:hAnsi="Arial" w:cs="Arial"/>
          <w:spacing w:val="-2"/>
          <w:sz w:val="22"/>
          <w:szCs w:val="22"/>
        </w:rPr>
        <w:t>y</w:t>
      </w:r>
      <w:r>
        <w:rPr>
          <w:rFonts w:ascii="Arial" w:eastAsia="Arial" w:hAnsi="Arial" w:cs="Arial"/>
          <w:sz w:val="22"/>
          <w:szCs w:val="22"/>
        </w:rPr>
        <w:t>ou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pacing w:val="-2"/>
          <w:sz w:val="22"/>
          <w:szCs w:val="22"/>
        </w:rPr>
        <w:t>v</w:t>
      </w:r>
      <w:r>
        <w:rPr>
          <w:rFonts w:ascii="Arial" w:eastAsia="Arial" w:hAnsi="Arial" w:cs="Arial"/>
          <w:sz w:val="22"/>
          <w:szCs w:val="22"/>
        </w:rPr>
        <w:t>e any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2"/>
          <w:sz w:val="22"/>
          <w:szCs w:val="22"/>
        </w:rPr>
        <w:t>q</w:t>
      </w:r>
      <w:r>
        <w:rPr>
          <w:rFonts w:ascii="Arial" w:eastAsia="Arial" w:hAnsi="Arial" w:cs="Arial"/>
          <w:sz w:val="22"/>
          <w:szCs w:val="22"/>
        </w:rPr>
        <w:t>u</w:t>
      </w:r>
      <w:r>
        <w:rPr>
          <w:rFonts w:ascii="Arial" w:eastAsia="Arial" w:hAnsi="Arial" w:cs="Arial"/>
          <w:spacing w:val="-1"/>
          <w:sz w:val="22"/>
          <w:szCs w:val="22"/>
        </w:rPr>
        <w:t>e</w:t>
      </w:r>
      <w:r>
        <w:rPr>
          <w:rFonts w:ascii="Arial" w:eastAsia="Arial" w:hAnsi="Arial" w:cs="Arial"/>
          <w:spacing w:val="1"/>
          <w:sz w:val="22"/>
          <w:szCs w:val="22"/>
        </w:rPr>
        <w:t>r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es in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pacing w:val="-3"/>
          <w:sz w:val="22"/>
          <w:szCs w:val="22"/>
        </w:rPr>
        <w:t>a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on</w:t>
      </w:r>
      <w:r>
        <w:rPr>
          <w:rFonts w:ascii="Arial" w:eastAsia="Arial" w:hAnsi="Arial" w:cs="Arial"/>
          <w:spacing w:val="1"/>
          <w:sz w:val="22"/>
          <w:szCs w:val="22"/>
        </w:rPr>
        <w:t xml:space="preserve"> t</w:t>
      </w:r>
      <w:r>
        <w:rPr>
          <w:rFonts w:ascii="Arial" w:eastAsia="Arial" w:hAnsi="Arial" w:cs="Arial"/>
          <w:sz w:val="22"/>
          <w:szCs w:val="22"/>
        </w:rPr>
        <w:t>o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h</w:t>
      </w: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at</w:t>
      </w:r>
      <w:r>
        <w:rPr>
          <w:rFonts w:ascii="Arial" w:eastAsia="Arial" w:hAnsi="Arial" w:cs="Arial"/>
          <w:spacing w:val="2"/>
          <w:sz w:val="22"/>
          <w:szCs w:val="22"/>
        </w:rPr>
        <w:t>t</w:t>
      </w:r>
      <w:r>
        <w:rPr>
          <w:rFonts w:ascii="Arial" w:eastAsia="Arial" w:hAnsi="Arial" w:cs="Arial"/>
          <w:spacing w:val="-3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pacing w:val="-1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se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</w:t>
      </w:r>
      <w:r>
        <w:rPr>
          <w:rFonts w:ascii="Arial" w:eastAsia="Arial" w:hAnsi="Arial" w:cs="Arial"/>
          <w:spacing w:val="-1"/>
          <w:sz w:val="22"/>
          <w:szCs w:val="22"/>
        </w:rPr>
        <w:t>n</w:t>
      </w:r>
      <w:r>
        <w:rPr>
          <w:rFonts w:ascii="Arial" w:eastAsia="Arial" w:hAnsi="Arial" w:cs="Arial"/>
          <w:spacing w:val="1"/>
          <w:sz w:val="22"/>
          <w:szCs w:val="22"/>
        </w:rPr>
        <w:t>t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spacing w:val="-3"/>
          <w:sz w:val="22"/>
          <w:szCs w:val="22"/>
        </w:rPr>
        <w:t>c</w:t>
      </w:r>
      <w:r>
        <w:rPr>
          <w:rFonts w:ascii="Arial" w:eastAsia="Arial" w:hAnsi="Arial" w:cs="Arial"/>
          <w:sz w:val="22"/>
          <w:szCs w:val="22"/>
        </w:rPr>
        <w:t xml:space="preserve">t </w:t>
      </w:r>
      <w:hyperlink r:id="rId5"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co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u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nts@n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lt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a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n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sp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o</w:t>
        </w:r>
        <w:r>
          <w:rPr>
            <w:rFonts w:ascii="Arial" w:eastAsia="Arial" w:hAnsi="Arial" w:cs="Arial"/>
            <w:color w:val="0000FF"/>
            <w:spacing w:val="-2"/>
            <w:sz w:val="22"/>
            <w:szCs w:val="22"/>
            <w:u w:val="single" w:color="0000FF"/>
          </w:rPr>
          <w:t>r</w:t>
        </w:r>
        <w:r>
          <w:rPr>
            <w:rFonts w:ascii="Arial" w:eastAsia="Arial" w:hAnsi="Arial" w:cs="Arial"/>
            <w:color w:val="0000FF"/>
            <w:spacing w:val="1"/>
            <w:sz w:val="22"/>
            <w:szCs w:val="22"/>
            <w:u w:val="single" w:color="0000FF"/>
          </w:rPr>
          <w:t>t.</w:t>
        </w:r>
        <w:r>
          <w:rPr>
            <w:rFonts w:ascii="Arial" w:eastAsia="Arial" w:hAnsi="Arial" w:cs="Arial"/>
            <w:color w:val="0000FF"/>
            <w:spacing w:val="-1"/>
            <w:sz w:val="22"/>
            <w:szCs w:val="22"/>
            <w:u w:val="single" w:color="0000FF"/>
          </w:rPr>
          <w:t>i</w:t>
        </w:r>
        <w:r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e</w:t>
        </w:r>
        <w:r>
          <w:rPr>
            <w:rFonts w:ascii="Arial" w:eastAsia="Arial" w:hAnsi="Arial" w:cs="Arial"/>
            <w:color w:val="000000"/>
            <w:sz w:val="22"/>
            <w:szCs w:val="22"/>
          </w:rPr>
          <w:t>.</w:t>
        </w:r>
      </w:hyperlink>
    </w:p>
    <w:p w14:paraId="6735D4DE" w14:textId="77777777" w:rsidR="003E3F6F" w:rsidRDefault="003E3F6F">
      <w:pPr>
        <w:spacing w:before="2" w:line="160" w:lineRule="exact"/>
        <w:rPr>
          <w:sz w:val="16"/>
          <w:szCs w:val="16"/>
        </w:rPr>
      </w:pPr>
    </w:p>
    <w:p w14:paraId="17344568" w14:textId="77777777" w:rsidR="003E3F6F" w:rsidRDefault="003E3F6F">
      <w:pPr>
        <w:spacing w:line="200" w:lineRule="exact"/>
      </w:pPr>
    </w:p>
    <w:p w14:paraId="4B576AD1" w14:textId="77777777" w:rsidR="003E3F6F" w:rsidRDefault="00F0271E">
      <w:pPr>
        <w:spacing w:before="89" w:line="220" w:lineRule="exact"/>
        <w:ind w:left="100" w:right="1034"/>
        <w:rPr>
          <w:rFonts w:ascii="Arial" w:eastAsia="Arial" w:hAnsi="Arial" w:cs="Arial"/>
          <w:sz w:val="22"/>
          <w:szCs w:val="22"/>
        </w:rPr>
      </w:pPr>
      <w:r>
        <w:pict w14:anchorId="73A9AB11">
          <v:group id="_x0000_s1026" style="position:absolute;left:0;text-align:left;margin-left:1in;margin-top:826.75pt;width:143.95pt;height:0;z-index:-251658240;mso-position-horizontal-relative:page;mso-position-vertical-relative:page" coordorigin="1440,16535" coordsize="2879,0">
            <v:shape id="_x0000_s1027" style="position:absolute;left:1440;top:16535;width:2879;height:0" coordorigin="1440,16535" coordsize="2879,0" path="m1440,16535r2879,e" filled="f" strokeweight=".25383mm">
              <v:path arrowok="t"/>
            </v:shape>
            <w10:wrap anchorx="page" anchory="page"/>
          </v:group>
        </w:pict>
      </w:r>
      <w:r>
        <w:rPr>
          <w:rFonts w:ascii="Arial" w:eastAsia="Arial" w:hAnsi="Arial" w:cs="Arial"/>
          <w:position w:val="10"/>
          <w:sz w:val="14"/>
          <w:szCs w:val="14"/>
        </w:rPr>
        <w:t>1</w:t>
      </w:r>
      <w:r>
        <w:rPr>
          <w:rFonts w:ascii="Arial" w:eastAsia="Arial" w:hAnsi="Arial" w:cs="Arial"/>
          <w:spacing w:val="22"/>
          <w:position w:val="10"/>
          <w:sz w:val="14"/>
          <w:szCs w:val="14"/>
        </w:rPr>
        <w:t xml:space="preserve"> </w:t>
      </w:r>
      <w:r>
        <w:rPr>
          <w:rFonts w:ascii="Arial" w:eastAsia="Arial" w:hAnsi="Arial" w:cs="Arial"/>
        </w:rPr>
        <w:t>It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sh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  <w:spacing w:val="2"/>
        </w:rPr>
        <w:t>u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n</w:t>
      </w:r>
      <w:r>
        <w:rPr>
          <w:rFonts w:ascii="Arial" w:eastAsia="Arial" w:hAnsi="Arial" w:cs="Arial"/>
        </w:rPr>
        <w:t>ot</w:t>
      </w:r>
      <w:r>
        <w:rPr>
          <w:rFonts w:ascii="Arial" w:eastAsia="Arial" w:hAnsi="Arial" w:cs="Arial"/>
          <w:spacing w:val="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 xml:space="preserve"> i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cl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x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p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es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are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2"/>
        </w:rPr>
        <w:t>f</w:t>
      </w:r>
      <w:r>
        <w:rPr>
          <w:rFonts w:ascii="Arial" w:eastAsia="Arial" w:hAnsi="Arial" w:cs="Arial"/>
        </w:rPr>
        <w:t>or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INDIC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1"/>
        </w:rPr>
        <w:t>OS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  <w:spacing w:val="2"/>
        </w:rPr>
        <w:t>NL</w:t>
      </w:r>
      <w:r>
        <w:rPr>
          <w:rFonts w:ascii="Arial" w:eastAsia="Arial" w:hAnsi="Arial" w:cs="Arial"/>
        </w:rPr>
        <w:t>Y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 xml:space="preserve">nd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o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l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te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2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1"/>
        </w:rPr>
        <w:t>ss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>m</w:t>
      </w:r>
      <w:r>
        <w:rPr>
          <w:rFonts w:ascii="Arial" w:eastAsia="Arial" w:hAnsi="Arial" w:cs="Arial"/>
        </w:rPr>
        <w:t>ed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to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be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re</w:t>
      </w:r>
      <w:r>
        <w:rPr>
          <w:rFonts w:ascii="Arial" w:eastAsia="Arial" w:hAnsi="Arial" w:cs="Arial"/>
          <w:spacing w:val="-1"/>
        </w:rPr>
        <w:t>p</w:t>
      </w:r>
      <w:r>
        <w:rPr>
          <w:rFonts w:ascii="Arial" w:eastAsia="Arial" w:hAnsi="Arial" w:cs="Arial"/>
          <w:spacing w:val="3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of t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-1"/>
        </w:rPr>
        <w:t>a</w:t>
      </w:r>
      <w:r>
        <w:rPr>
          <w:rFonts w:ascii="Arial" w:eastAsia="Arial" w:hAnsi="Arial" w:cs="Arial"/>
          <w:spacing w:val="3"/>
        </w:rPr>
        <w:t>s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-1"/>
        </w:rPr>
        <w:t>l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  <w:spacing w:val="2"/>
        </w:rPr>
        <w:t>a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o</w:t>
      </w:r>
      <w:r>
        <w:rPr>
          <w:rFonts w:ascii="Arial" w:eastAsia="Arial" w:hAnsi="Arial" w:cs="Arial"/>
        </w:rPr>
        <w:t>ns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-1"/>
        </w:rPr>
        <w:t>n</w:t>
      </w:r>
      <w:r>
        <w:rPr>
          <w:rFonts w:ascii="Arial" w:eastAsia="Arial" w:hAnsi="Arial" w:cs="Arial"/>
          <w:spacing w:val="2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2"/>
        </w:rPr>
        <w:t>ne</w:t>
      </w:r>
      <w:r>
        <w:rPr>
          <w:rFonts w:ascii="Arial" w:eastAsia="Arial" w:hAnsi="Arial" w:cs="Arial"/>
        </w:rPr>
        <w:t>d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-1"/>
        </w:rPr>
        <w:t>t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  <w:spacing w:val="1"/>
        </w:rPr>
        <w:t>r</w:t>
      </w:r>
      <w:r>
        <w:rPr>
          <w:rFonts w:ascii="Arial" w:eastAsia="Arial" w:hAnsi="Arial" w:cs="Arial"/>
          <w:spacing w:val="2"/>
        </w:rPr>
        <w:t>e</w:t>
      </w:r>
      <w:r>
        <w:rPr>
          <w:rFonts w:ascii="Arial" w:eastAsia="Arial" w:hAnsi="Arial" w:cs="Arial"/>
          <w:spacing w:val="-1"/>
        </w:rPr>
        <w:t>i</w:t>
      </w:r>
      <w:r>
        <w:rPr>
          <w:rFonts w:ascii="Arial" w:eastAsia="Arial" w:hAnsi="Arial" w:cs="Arial"/>
          <w:spacing w:val="8"/>
        </w:rPr>
        <w:t>n</w:t>
      </w:r>
      <w:r>
        <w:rPr>
          <w:rFonts w:ascii="Arial" w:eastAsia="Arial" w:hAnsi="Arial" w:cs="Arial"/>
          <w:sz w:val="22"/>
          <w:szCs w:val="22"/>
        </w:rPr>
        <w:t>.</w:t>
      </w:r>
    </w:p>
    <w:sectPr w:rsidR="003E3F6F">
      <w:type w:val="continuous"/>
      <w:pgSz w:w="11900" w:h="16860"/>
      <w:pgMar w:top="7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6D2F"/>
    <w:multiLevelType w:val="multilevel"/>
    <w:tmpl w:val="C07CD7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F6F"/>
    <w:rsid w:val="003E3F6F"/>
    <w:rsid w:val="00F0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2ACCBD9"/>
  <w15:docId w15:val="{60F5EF34-B4C6-4D93-BB17-8D7EA75B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unts@nationaltransport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Aoife Mannion</dc:creator>
  <cp:lastModifiedBy>Aoife Mannion</cp:lastModifiedBy>
  <cp:revision>2</cp:revision>
  <dcterms:created xsi:type="dcterms:W3CDTF">2021-11-23T11:54:00Z</dcterms:created>
  <dcterms:modified xsi:type="dcterms:W3CDTF">2021-11-23T11:54:00Z</dcterms:modified>
</cp:coreProperties>
</file>